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5DDBBE2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</w:t>
      </w:r>
      <w:r w:rsidR="008A6724">
        <w:rPr>
          <w:rFonts w:ascii="Garamond" w:hAnsi="Garamond"/>
          <w:sz w:val="24"/>
          <w:szCs w:val="24"/>
        </w:rPr>
        <w:t>1</w:t>
      </w:r>
      <w:r w:rsidR="007C1D98">
        <w:rPr>
          <w:rFonts w:ascii="Garamond" w:hAnsi="Garamond"/>
          <w:sz w:val="24"/>
          <w:szCs w:val="24"/>
        </w:rPr>
        <w:t>3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1C1AFD50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7C1D98" w:rsidRPr="005F486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https://zakazky.zcu.cz/contract_display_4514.html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F6608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752232">
        <w:rPr>
          <w:rFonts w:ascii="Garamond" w:hAnsi="Garamond" w:cs="Arial"/>
          <w:b/>
          <w:sz w:val="22"/>
          <w:szCs w:val="22"/>
        </w:rPr>
        <w:t>9</w:t>
      </w:r>
      <w:r w:rsidR="006C4DD5" w:rsidRPr="0091248A">
        <w:rPr>
          <w:rFonts w:ascii="Garamond" w:hAnsi="Garamond" w:cs="Arial"/>
          <w:b/>
          <w:sz w:val="22"/>
          <w:szCs w:val="22"/>
        </w:rPr>
        <w:t>.</w:t>
      </w:r>
      <w:r w:rsidR="00513CFB">
        <w:rPr>
          <w:rFonts w:ascii="Garamond" w:hAnsi="Garamond" w:cs="Arial"/>
          <w:b/>
          <w:sz w:val="22"/>
          <w:szCs w:val="22"/>
        </w:rPr>
        <w:t xml:space="preserve"> 4. </w:t>
      </w:r>
      <w:r w:rsidR="006C4DD5" w:rsidRPr="0091248A">
        <w:rPr>
          <w:rFonts w:ascii="Garamond" w:hAnsi="Garamond" w:cs="Arial"/>
          <w:b/>
          <w:sz w:val="22"/>
          <w:szCs w:val="22"/>
        </w:rPr>
        <w:t>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7C1D98">
        <w:rPr>
          <w:rFonts w:ascii="Garamond" w:hAnsi="Garamond" w:cs="Arial"/>
          <w:b/>
          <w:sz w:val="22"/>
          <w:szCs w:val="22"/>
        </w:rPr>
        <w:t>3</w:t>
      </w:r>
      <w:r w:rsidR="00752232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>v elektronické podobě prostřednictvím elektronického nástroje (portál</w:t>
      </w:r>
      <w:bookmarkStart w:id="1" w:name="_GoBack"/>
      <w:bookmarkEnd w:id="1"/>
      <w:r w:rsidRPr="00A467E8">
        <w:rPr>
          <w:rFonts w:ascii="Garamond" w:hAnsi="Garamond" w:cs="Arial"/>
          <w:sz w:val="22"/>
          <w:szCs w:val="22"/>
        </w:rPr>
        <w:t xml:space="preserve">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D15BA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69AD6" w14:textId="77777777" w:rsidR="00350B80" w:rsidRDefault="00350B80" w:rsidP="00795AAC">
      <w:r>
        <w:separator/>
      </w:r>
    </w:p>
  </w:endnote>
  <w:endnote w:type="continuationSeparator" w:id="0">
    <w:p w14:paraId="66400402" w14:textId="77777777" w:rsidR="00350B80" w:rsidRDefault="00350B8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C1D98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C1D98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B4887" w14:textId="77777777" w:rsidR="00350B80" w:rsidRDefault="00350B80" w:rsidP="00795AAC">
      <w:r>
        <w:separator/>
      </w:r>
    </w:p>
  </w:footnote>
  <w:footnote w:type="continuationSeparator" w:id="0">
    <w:p w14:paraId="31E3681E" w14:textId="77777777" w:rsidR="00350B80" w:rsidRDefault="00350B8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36A98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2F7665"/>
    <w:rsid w:val="00305BB0"/>
    <w:rsid w:val="003063D6"/>
    <w:rsid w:val="0031024E"/>
    <w:rsid w:val="00311988"/>
    <w:rsid w:val="00324905"/>
    <w:rsid w:val="00331F6E"/>
    <w:rsid w:val="00342F71"/>
    <w:rsid w:val="00350B80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3CFB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2232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1D98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724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5892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0FF2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514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guq/MS5zcNNMOZ2cd7ESnBMqBms=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01p6gowwg3TNEID0kDjuhBD/YPM=</DigestValue>
    </Reference>
  </SignedInfo>
  <SignatureValue>ZtR2YLDDYfAuYsD4YPI8AxQAvXDXfi4ezyn0vnuIpyIPtlgIrWOsn6Bnrwd0Kj0TJt9Kz23FwpGE
OEaw/AoFX8b/b8fNhwcJ7bbcBhqZhCbjArjTpMPCOxx5h6CddwstJ07b+F1dgQ6rl6XDx8fYSLR9
msH4H5oJs40MeY0rG8Uwx9zqEz6d0tCFjpSX4kZFLKqPXht7nUIMqC17YmuiP5667xU4VHZq3G80
nardsse3twrvzuzwklobwD2pG37cEtrnFDEN7f/txTiDIBYNIxGwyHn+tpUFQzFzZgTzSFt5AHJo
hC6dmO1kHOhaTVuB2Bnr5wXyoDg3okTtgsrY6Q==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Ffs7OQakAp49Zqr5jCwsyACbQak=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b32bG470sUhLfrJL77l/hQnG7Jg=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IqRvjt5Qpv3tCeVUtc6J9XXCke0=</DigestValue>
      </Reference>
      <Reference URI="/word/document.xml?ContentType=application/vnd.openxmlformats-officedocument.wordprocessingml.document.main+xml">
        <DigestMethod Algorithm="http://www.w3.org/2000/09/xmldsig#sha1"/>
        <DigestValue>IBP/TF0fqlklQne+W0psqpkE2+U=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D/SGiloi+Tmnh0o+VJAVe+wyC7M=</DigestValue>
      </Reference>
      <Reference URI="/word/endnotes.xml?ContentType=application/vnd.openxmlformats-officedocument.wordprocessingml.endnotes+xml">
        <DigestMethod Algorithm="http://www.w3.org/2000/09/xmldsig#sha1"/>
        <DigestValue>qm9Wbnq9wPWmKh8haMftkQCfgJw=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fp6nxBW6eUCOmp752M0o7TSODTg=</DigestValue>
      </Reference>
    </Manifest>
    <SignatureProperties>
      <SignatureProperty Id="idSignatureTime" Target="#idPackageSignature">
        <mdssi:SignatureTime>
          <mdssi:Format>YYYY-MM-DDThh:mm:ssTZD</mdssi:Format>
          <mdssi:Value>2021-03-29T11:25:11Z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2021-03-29T11:25:11Z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023EE-B0DA-45E1-BD29-034D51B4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1779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2021-03-29T11:24:00Z</dcterms:created>
  <dcterms:modified xsi:type="dcterms:W3CDTF">2021-03-29T11:25:00Z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